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D1132AB" w14:textId="57D19187" w:rsidR="00007BF9" w:rsidRDefault="00007BF9" w:rsidP="00007BF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1DC8C5DB" wp14:editId="35994DC8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F160E" w14:textId="4BBA1700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50401EB" w14:textId="775F1B4A" w:rsidR="000E1C61" w:rsidRPr="00724296" w:rsidRDefault="006145A0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5CA933A" w14:textId="77777777" w:rsidR="000E1C61" w:rsidRPr="00724296" w:rsidRDefault="000E1C61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3BB546F5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CA51EB">
        <w:rPr>
          <w:rFonts w:ascii="Arial" w:hAnsi="Arial" w:cs="Arial"/>
          <w:b/>
          <w:bCs/>
          <w:sz w:val="22"/>
          <w:szCs w:val="22"/>
        </w:rPr>
        <w:t>Opole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2A1F26F9" w14:textId="6CF2B86C" w:rsidR="000E1C61" w:rsidRPr="00724296" w:rsidRDefault="00CA51EB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ul.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Groszowicka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10, 45-517 Opole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C85674" w14:textId="732CAA05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</w:t>
      </w:r>
      <w:r w:rsidR="00564E2C">
        <w:rPr>
          <w:rFonts w:ascii="Arial" w:hAnsi="Arial" w:cs="Arial"/>
          <w:bCs/>
          <w:sz w:val="22"/>
          <w:szCs w:val="22"/>
        </w:rPr>
        <w:t>:</w:t>
      </w:r>
    </w:p>
    <w:p w14:paraId="718E6789" w14:textId="7C7F212B" w:rsidR="00F54E9D" w:rsidRPr="00724296" w:rsidRDefault="00564E2C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Pr="00564E2C">
        <w:rPr>
          <w:rFonts w:ascii="Arial" w:hAnsi="Arial" w:cs="Arial"/>
          <w:bCs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CA51EB">
        <w:rPr>
          <w:rFonts w:ascii="Arial" w:hAnsi="Arial" w:cs="Arial"/>
          <w:bCs/>
          <w:sz w:val="22"/>
          <w:szCs w:val="22"/>
        </w:rPr>
        <w:t>Opole</w:t>
      </w:r>
      <w:r w:rsidRPr="00564E2C">
        <w:rPr>
          <w:rFonts w:ascii="Arial" w:hAnsi="Arial" w:cs="Arial"/>
          <w:bCs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(MRN3).”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7F26F391" w14:textId="77777777" w:rsidR="00F54E9D" w:rsidRPr="00724296" w:rsidRDefault="00F54E9D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144127F" w14:textId="18B21F0A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403CA6">
        <w:rPr>
          <w:rFonts w:ascii="Arial" w:hAnsi="Arial" w:cs="Arial"/>
          <w:b/>
          <w:sz w:val="22"/>
          <w:szCs w:val="22"/>
          <w:u w:val="single"/>
        </w:rPr>
        <w:t xml:space="preserve">część </w:t>
      </w:r>
      <w:r w:rsidR="00564E2C">
        <w:rPr>
          <w:rFonts w:ascii="Arial" w:hAnsi="Arial" w:cs="Arial"/>
          <w:b/>
          <w:sz w:val="22"/>
          <w:szCs w:val="22"/>
          <w:u w:val="single"/>
        </w:rPr>
        <w:t>……..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AE36EB0" w14:textId="77777777" w:rsidR="00210E26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1262E5">
        <w:rPr>
          <w:rFonts w:ascii="Arial" w:hAnsi="Arial" w:cs="Arial"/>
          <w:bCs/>
          <w:sz w:val="22"/>
          <w:szCs w:val="22"/>
        </w:rPr>
        <w:t xml:space="preserve">tj. </w:t>
      </w:r>
    </w:p>
    <w:p w14:paraId="59ADA3C2" w14:textId="183ED278" w:rsidR="00B627D7" w:rsidRPr="00210E26" w:rsidRDefault="00F54E9D" w:rsidP="00210E26">
      <w:pPr>
        <w:spacing w:before="120"/>
        <w:ind w:firstLine="708"/>
        <w:jc w:val="both"/>
        <w:rPr>
          <w:rFonts w:ascii="Arial" w:hAnsi="Arial" w:cs="Arial"/>
          <w:bCs/>
          <w:sz w:val="22"/>
          <w:szCs w:val="22"/>
        </w:rPr>
      </w:pPr>
      <w:bookmarkStart w:id="0" w:name="_Hlk202430611"/>
      <w:r w:rsidRPr="00210E26">
        <w:rPr>
          <w:rFonts w:ascii="Arial" w:hAnsi="Arial" w:cs="Arial"/>
          <w:bCs/>
          <w:sz w:val="22"/>
          <w:szCs w:val="22"/>
        </w:rPr>
        <w:t>części</w:t>
      </w:r>
      <w:r w:rsidR="001262E5" w:rsidRPr="00210E26">
        <w:rPr>
          <w:rFonts w:ascii="Arial" w:hAnsi="Arial" w:cs="Arial"/>
          <w:bCs/>
          <w:sz w:val="22"/>
          <w:szCs w:val="22"/>
        </w:rPr>
        <w:t xml:space="preserve"> ………. </w:t>
      </w:r>
      <w:r w:rsidR="00B627D7" w:rsidRPr="00210E26">
        <w:rPr>
          <w:rFonts w:ascii="Arial" w:hAnsi="Arial" w:cs="Arial"/>
          <w:bCs/>
          <w:sz w:val="22"/>
          <w:szCs w:val="22"/>
        </w:rPr>
        <w:t>oferujemy następujące wynagrodzenie</w:t>
      </w:r>
      <w:r w:rsidR="001262E5" w:rsidRPr="00210E26">
        <w:rPr>
          <w:rFonts w:ascii="Arial" w:hAnsi="Arial" w:cs="Arial"/>
          <w:bCs/>
          <w:sz w:val="22"/>
          <w:szCs w:val="22"/>
        </w:rPr>
        <w:t>:</w:t>
      </w:r>
      <w:r w:rsidR="00B627D7" w:rsidRPr="00210E26">
        <w:rPr>
          <w:rFonts w:ascii="Arial" w:hAnsi="Arial" w:cs="Arial"/>
          <w:bCs/>
          <w:sz w:val="22"/>
          <w:szCs w:val="22"/>
        </w:rPr>
        <w:t xml:space="preserve"> </w:t>
      </w:r>
    </w:p>
    <w:p w14:paraId="042524D8" w14:textId="22039FB4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30F75DB9" w14:textId="0E8471ED" w:rsidR="00564E2C" w:rsidRPr="00411119" w:rsidRDefault="00564E2C" w:rsidP="00564E2C">
      <w:pPr>
        <w:spacing w:before="120"/>
        <w:ind w:left="7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1CD34E90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7179A14F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622E39F9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2273036A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wartość netto: .......................................................................................... zł</w:t>
      </w:r>
    </w:p>
    <w:p w14:paraId="3156B9F3" w14:textId="77777777" w:rsidR="00564E2C" w:rsidRPr="00411119" w:rsidRDefault="00564E2C" w:rsidP="00564E2C">
      <w:pPr>
        <w:spacing w:before="120"/>
        <w:ind w:firstLine="567"/>
        <w:jc w:val="both"/>
        <w:rPr>
          <w:rFonts w:ascii="Arial" w:hAnsi="Arial" w:cs="Arial"/>
          <w:sz w:val="24"/>
          <w:szCs w:val="24"/>
        </w:rPr>
      </w:pPr>
      <w:r w:rsidRPr="00411119">
        <w:rPr>
          <w:rFonts w:ascii="Arial" w:hAnsi="Arial" w:cs="Arial"/>
          <w:sz w:val="22"/>
          <w:szCs w:val="22"/>
        </w:rPr>
        <w:t xml:space="preserve">   słownie złotych: .......................................................................................................</w:t>
      </w:r>
    </w:p>
    <w:p w14:paraId="378A143B" w14:textId="5F00F895" w:rsidR="00564E2C" w:rsidRDefault="00564E2C" w:rsidP="00210E26">
      <w:pPr>
        <w:spacing w:before="120"/>
        <w:jc w:val="both"/>
        <w:rPr>
          <w:rFonts w:ascii="Arial" w:hAnsi="Arial" w:cs="Arial"/>
          <w:sz w:val="22"/>
          <w:szCs w:val="22"/>
        </w:rPr>
      </w:pPr>
      <w:bookmarkStart w:id="1" w:name="_Hlk188429712"/>
      <w:bookmarkEnd w:id="0"/>
      <w:r>
        <w:rPr>
          <w:rFonts w:ascii="Arial" w:hAnsi="Arial" w:cs="Arial"/>
          <w:sz w:val="22"/>
          <w:szCs w:val="22"/>
        </w:rPr>
        <w:t xml:space="preserve">            </w:t>
      </w:r>
    </w:p>
    <w:p w14:paraId="70E1BCE7" w14:textId="77777777" w:rsidR="00210E26" w:rsidRDefault="00210E26" w:rsidP="00210E26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bookmarkEnd w:id="1"/>
    <w:p w14:paraId="4BBC23AF" w14:textId="77777777" w:rsidR="00564E2C" w:rsidRPr="00724296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1F38474D" w:rsidR="00F30DAA" w:rsidRPr="00724296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Oświadczamy </w:t>
      </w:r>
      <w:r w:rsidR="001262E5">
        <w:rPr>
          <w:rFonts w:ascii="Arial" w:hAnsi="Arial" w:cs="Arial"/>
          <w:bCs/>
          <w:sz w:val="22"/>
          <w:szCs w:val="22"/>
        </w:rPr>
        <w:t>że</w:t>
      </w:r>
      <w:r w:rsidRPr="00724296">
        <w:rPr>
          <w:rFonts w:ascii="Arial" w:hAnsi="Arial" w:cs="Arial"/>
          <w:bCs/>
          <w:sz w:val="22"/>
          <w:szCs w:val="22"/>
        </w:rPr>
        <w:t>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1262E5">
        <w:rPr>
          <w:rFonts w:ascii="Arial" w:hAnsi="Arial" w:cs="Arial"/>
          <w:bCs/>
          <w:sz w:val="22"/>
          <w:szCs w:val="22"/>
        </w:rPr>
        <w:t xml:space="preserve">………… </w:t>
      </w:r>
      <w:r w:rsidR="00564E2C">
        <w:rPr>
          <w:rFonts w:ascii="Arial" w:hAnsi="Arial" w:cs="Arial"/>
          <w:bCs/>
          <w:sz w:val="22"/>
          <w:szCs w:val="22"/>
        </w:rPr>
        <w:t>…………………….</w:t>
      </w:r>
      <w:r w:rsidR="001262E5">
        <w:rPr>
          <w:rFonts w:ascii="Arial" w:hAnsi="Arial" w:cs="Arial"/>
          <w:bCs/>
          <w:sz w:val="22"/>
          <w:szCs w:val="22"/>
        </w:rPr>
        <w:t xml:space="preserve"> </w:t>
      </w:r>
      <w:r w:rsidR="004F2098" w:rsidRPr="004F2098">
        <w:rPr>
          <w:rFonts w:ascii="Arial" w:hAnsi="Arial" w:cs="Arial"/>
          <w:bCs/>
          <w:sz w:val="22"/>
          <w:szCs w:val="22"/>
        </w:rPr>
        <w:t xml:space="preserve">bez ograniczeń </w:t>
      </w:r>
      <w:r w:rsidR="00403CA6">
        <w:rPr>
          <w:rFonts w:ascii="Arial" w:hAnsi="Arial" w:cs="Arial"/>
          <w:bCs/>
          <w:sz w:val="22"/>
          <w:szCs w:val="22"/>
        </w:rPr>
        <w:t>i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1262E5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</w:p>
    <w:p w14:paraId="3163AABA" w14:textId="6DFDDBF9" w:rsidR="00F30DAA" w:rsidRPr="00724296" w:rsidRDefault="00F30DAA" w:rsidP="00564E2C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Który</w:t>
      </w:r>
      <w:r w:rsidR="001262E5">
        <w:rPr>
          <w:rFonts w:ascii="Arial" w:hAnsi="Arial" w:cs="Arial"/>
          <w:bCs/>
          <w:sz w:val="22"/>
          <w:szCs w:val="22"/>
        </w:rPr>
        <w:t>/a</w:t>
      </w:r>
      <w:r w:rsidRPr="00724296">
        <w:rPr>
          <w:rFonts w:ascii="Arial" w:hAnsi="Arial" w:cs="Arial"/>
          <w:bCs/>
          <w:sz w:val="22"/>
          <w:szCs w:val="22"/>
        </w:rPr>
        <w:t xml:space="preserve"> posiada doświadczenie - uzyskane w okresie ostatnich 10 lat na stanowisku Projektanta ww</w:t>
      </w:r>
      <w:r w:rsidR="00403CA6"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Pr="00724296">
        <w:rPr>
          <w:rFonts w:ascii="Arial" w:hAnsi="Arial" w:cs="Arial"/>
          <w:bCs/>
          <w:sz w:val="22"/>
          <w:szCs w:val="22"/>
        </w:rPr>
        <w:t>, któr</w:t>
      </w:r>
      <w:r w:rsidR="001262E5">
        <w:rPr>
          <w:rFonts w:ascii="Arial" w:hAnsi="Arial" w:cs="Arial"/>
          <w:bCs/>
          <w:sz w:val="22"/>
          <w:szCs w:val="22"/>
        </w:rPr>
        <w:t>y/</w:t>
      </w:r>
      <w:r w:rsidRPr="00724296">
        <w:rPr>
          <w:rFonts w:ascii="Arial" w:hAnsi="Arial" w:cs="Arial"/>
          <w:bCs/>
          <w:sz w:val="22"/>
          <w:szCs w:val="22"/>
        </w:rPr>
        <w:t>a wykona</w:t>
      </w:r>
      <w:r w:rsidR="001262E5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724296">
        <w:rPr>
          <w:rFonts w:ascii="Arial" w:hAnsi="Arial" w:cs="Arial"/>
          <w:bCs/>
          <w:sz w:val="22"/>
          <w:szCs w:val="22"/>
        </w:rPr>
        <w:t>ła</w:t>
      </w:r>
      <w:proofErr w:type="spellEnd"/>
      <w:r w:rsidRPr="00724296">
        <w:rPr>
          <w:rFonts w:ascii="Arial" w:hAnsi="Arial" w:cs="Arial"/>
          <w:bCs/>
          <w:sz w:val="22"/>
          <w:szCs w:val="22"/>
        </w:rPr>
        <w:t xml:space="preserve"> co najmniej </w:t>
      </w:r>
      <w:r w:rsidR="001262E5">
        <w:rPr>
          <w:rFonts w:ascii="Arial" w:hAnsi="Arial" w:cs="Arial"/>
          <w:bCs/>
          <w:sz w:val="22"/>
          <w:szCs w:val="22"/>
        </w:rPr>
        <w:t xml:space="preserve">………………. </w:t>
      </w:r>
      <w:r w:rsidRPr="00724296">
        <w:rPr>
          <w:rFonts w:ascii="Arial" w:hAnsi="Arial" w:cs="Arial"/>
          <w:bCs/>
          <w:sz w:val="22"/>
          <w:szCs w:val="22"/>
        </w:rPr>
        <w:t>dokumentacj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projektow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na podstawie, której uzyskano zgodę na realizację robót budowlanych </w:t>
      </w:r>
      <w:r w:rsidR="00564E2C">
        <w:rPr>
          <w:rFonts w:ascii="Arial" w:hAnsi="Arial" w:cs="Arial"/>
          <w:bCs/>
          <w:sz w:val="22"/>
          <w:szCs w:val="22"/>
        </w:rPr>
        <w:t xml:space="preserve">o których mowa w 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pkt</w:t>
      </w:r>
      <w:r w:rsidR="008E718F" w:rsidRPr="008E718F">
        <w:rPr>
          <w:rFonts w:ascii="Arial" w:hAnsi="Arial" w:cs="Arial"/>
          <w:b/>
          <w:bCs/>
          <w:sz w:val="22"/>
          <w:szCs w:val="22"/>
        </w:rPr>
        <w:t>. 16.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SWZ</w:t>
      </w:r>
      <w:r w:rsidR="00B07351" w:rsidRPr="008E718F">
        <w:rPr>
          <w:rFonts w:ascii="Arial" w:hAnsi="Arial" w:cs="Arial"/>
          <w:b/>
          <w:bCs/>
          <w:sz w:val="22"/>
          <w:szCs w:val="22"/>
        </w:rPr>
        <w:t>.</w:t>
      </w:r>
    </w:p>
    <w:p w14:paraId="73528E18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17EDE6ED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Wykaz wykonanych projektów przez Projektanta, który realizować będzie przedmiot zamówienia</w:t>
      </w:r>
      <w:r w:rsidR="00403CA6">
        <w:rPr>
          <w:rFonts w:ascii="Arial" w:hAnsi="Arial" w:cs="Arial"/>
          <w:bCs/>
          <w:sz w:val="22"/>
          <w:szCs w:val="22"/>
        </w:rPr>
        <w:t>*</w:t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51"/>
        <w:gridCol w:w="2395"/>
        <w:gridCol w:w="2015"/>
        <w:gridCol w:w="1481"/>
        <w:gridCol w:w="1649"/>
      </w:tblGrid>
      <w:tr w:rsidR="007D383F" w:rsidRPr="00724296" w14:paraId="732549B5" w14:textId="77777777" w:rsidTr="00403CA6">
        <w:tc>
          <w:tcPr>
            <w:tcW w:w="487" w:type="dxa"/>
          </w:tcPr>
          <w:p w14:paraId="23CA4674" w14:textId="5F933080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394" w:type="dxa"/>
          </w:tcPr>
          <w:p w14:paraId="21FD9AC5" w14:textId="33863E22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Nazwa zrealizowanego projektu przez ww</w:t>
            </w:r>
            <w:r w:rsidR="00403CA6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Projektanta</w:t>
            </w:r>
          </w:p>
        </w:tc>
        <w:tc>
          <w:tcPr>
            <w:tcW w:w="3260" w:type="dxa"/>
          </w:tcPr>
          <w:p w14:paraId="19274E1C" w14:textId="2B866714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</w:t>
            </w:r>
            <w:r w:rsidR="001262E5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zadania 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objętego zrealizowanym projektem</w:t>
            </w:r>
          </w:p>
        </w:tc>
        <w:tc>
          <w:tcPr>
            <w:tcW w:w="2175" w:type="dxa"/>
          </w:tcPr>
          <w:p w14:paraId="13EC5A25" w14:textId="074314EB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Data uzyskania pozwolenia na budowę</w:t>
            </w:r>
          </w:p>
        </w:tc>
        <w:tc>
          <w:tcPr>
            <w:tcW w:w="2645" w:type="dxa"/>
          </w:tcPr>
          <w:p w14:paraId="6D4B0C57" w14:textId="43FCBE9B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403CA6">
        <w:tc>
          <w:tcPr>
            <w:tcW w:w="487" w:type="dxa"/>
          </w:tcPr>
          <w:p w14:paraId="788998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403CA6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403CA6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403CA6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403CA6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403CA6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403CA6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403CA6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403CA6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403CA6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403CA6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9DF353" w14:textId="4BCB6658" w:rsidR="00F30DAA" w:rsidRPr="00724296" w:rsidRDefault="007D383F" w:rsidP="007D383F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 SWZ</w:t>
      </w:r>
      <w:r w:rsidRPr="00724296">
        <w:rPr>
          <w:rFonts w:ascii="Arial" w:hAnsi="Arial" w:cs="Arial"/>
          <w:bCs/>
        </w:rPr>
        <w:t xml:space="preserve"> </w:t>
      </w:r>
    </w:p>
    <w:p w14:paraId="033D64F0" w14:textId="77777777" w:rsidR="00F30DAA" w:rsidRPr="00724296" w:rsidRDefault="00F30DAA" w:rsidP="00F30D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27AA661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Wartość ww. towaru lub usługi objętego obowiązkiem podatkowym Zamawiającego bez kwoty podatku od towarów i usług (VAT) wynosi: </w:t>
      </w:r>
      <w:r w:rsidR="004C6F66">
        <w:rPr>
          <w:rFonts w:ascii="Arial" w:hAnsi="Arial" w:cs="Arial"/>
          <w:bCs/>
          <w:sz w:val="22"/>
          <w:szCs w:val="22"/>
        </w:rPr>
        <w:t>………………………………</w:t>
      </w:r>
      <w:r w:rsidRPr="00724296">
        <w:rPr>
          <w:rFonts w:ascii="Arial" w:hAnsi="Arial" w:cs="Arial"/>
          <w:bCs/>
          <w:sz w:val="22"/>
          <w:szCs w:val="22"/>
        </w:rPr>
        <w:t xml:space="preserve">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2"/>
        <w:gridCol w:w="4233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26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4C6F66" w:rsidRPr="00724296" w14:paraId="5576DA22" w14:textId="77777777" w:rsidTr="004C6F66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BA29C96" w14:textId="77777777" w:rsidR="004C6F66" w:rsidRPr="00724296" w:rsidRDefault="004C6F66" w:rsidP="004C6F66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85DE715" w14:textId="77777777" w:rsidR="004C6F66" w:rsidRPr="00724296" w:rsidRDefault="004C6F66" w:rsidP="004C6F66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4C6F66" w:rsidRPr="00724296" w14:paraId="7A9943BD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2B75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10E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43A0AC2A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9C39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C91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2702C900" w14:textId="77777777" w:rsidTr="004C6F66">
        <w:trPr>
          <w:trHeight w:val="7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9E8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1A2B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69695E21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D5A0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1FA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lastRenderedPageBreak/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08A5EE89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3FCC29D" w14:textId="7D52080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2C2D8ED" w14:textId="623E927E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808D868" w14:textId="68596274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2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3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4" w:name="_Hlk60047166"/>
      <w:r w:rsidRPr="0072429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3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1262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26E85" w14:textId="77777777" w:rsidR="00D21F95" w:rsidRDefault="00D21F95">
      <w:r>
        <w:separator/>
      </w:r>
    </w:p>
  </w:endnote>
  <w:endnote w:type="continuationSeparator" w:id="0">
    <w:p w14:paraId="5B60DF92" w14:textId="77777777" w:rsidR="00D21F95" w:rsidRDefault="00D2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A37D82D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11334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1DE48" w14:textId="77777777" w:rsidR="00D21F95" w:rsidRDefault="00D21F95">
      <w:r>
        <w:separator/>
      </w:r>
    </w:p>
  </w:footnote>
  <w:footnote w:type="continuationSeparator" w:id="0">
    <w:p w14:paraId="5E6A1D66" w14:textId="77777777" w:rsidR="00D21F95" w:rsidRDefault="00D21F95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26B17"/>
    <w:multiLevelType w:val="hybridMultilevel"/>
    <w:tmpl w:val="E2D0D4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16108479">
    <w:abstractNumId w:val="2"/>
  </w:num>
  <w:num w:numId="2" w16cid:durableId="1046489858">
    <w:abstractNumId w:val="9"/>
  </w:num>
  <w:num w:numId="3" w16cid:durableId="1367679428">
    <w:abstractNumId w:val="10"/>
  </w:num>
  <w:num w:numId="4" w16cid:durableId="200245158">
    <w:abstractNumId w:val="130"/>
  </w:num>
  <w:num w:numId="5" w16cid:durableId="1215119278">
    <w:abstractNumId w:val="108"/>
  </w:num>
  <w:num w:numId="6" w16cid:durableId="734091211">
    <w:abstractNumId w:val="120"/>
  </w:num>
  <w:num w:numId="7" w16cid:durableId="137845169">
    <w:abstractNumId w:val="60"/>
  </w:num>
  <w:num w:numId="8" w16cid:durableId="529688614">
    <w:abstractNumId w:val="89"/>
  </w:num>
  <w:num w:numId="9" w16cid:durableId="1954047532">
    <w:abstractNumId w:val="63"/>
  </w:num>
  <w:num w:numId="10" w16cid:durableId="1683118025">
    <w:abstractNumId w:val="0"/>
  </w:num>
  <w:num w:numId="11" w16cid:durableId="389764609">
    <w:abstractNumId w:val="92"/>
  </w:num>
  <w:num w:numId="12" w16cid:durableId="1261447480">
    <w:abstractNumId w:val="85"/>
  </w:num>
  <w:num w:numId="13" w16cid:durableId="205811767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091696">
    <w:abstractNumId w:val="122"/>
    <w:lvlOverride w:ilvl="0">
      <w:startOverride w:val="1"/>
    </w:lvlOverride>
  </w:num>
  <w:num w:numId="15" w16cid:durableId="471095622">
    <w:abstractNumId w:val="110"/>
    <w:lvlOverride w:ilvl="0">
      <w:startOverride w:val="1"/>
    </w:lvlOverride>
  </w:num>
  <w:num w:numId="16" w16cid:durableId="629818776">
    <w:abstractNumId w:val="88"/>
    <w:lvlOverride w:ilvl="0">
      <w:startOverride w:val="1"/>
    </w:lvlOverride>
  </w:num>
  <w:num w:numId="17" w16cid:durableId="61106843">
    <w:abstractNumId w:val="110"/>
  </w:num>
  <w:num w:numId="18" w16cid:durableId="1641305606">
    <w:abstractNumId w:val="88"/>
  </w:num>
  <w:num w:numId="19" w16cid:durableId="833644595">
    <w:abstractNumId w:val="57"/>
  </w:num>
  <w:num w:numId="20" w16cid:durableId="1459882613">
    <w:abstractNumId w:val="102"/>
  </w:num>
  <w:num w:numId="21" w16cid:durableId="267852887">
    <w:abstractNumId w:val="41"/>
  </w:num>
  <w:num w:numId="22" w16cid:durableId="1425682976">
    <w:abstractNumId w:val="69"/>
  </w:num>
  <w:num w:numId="23" w16cid:durableId="1412971664">
    <w:abstractNumId w:val="58"/>
  </w:num>
  <w:num w:numId="24" w16cid:durableId="610238446">
    <w:abstractNumId w:val="105"/>
  </w:num>
  <w:num w:numId="25" w16cid:durableId="607278485">
    <w:abstractNumId w:val="124"/>
  </w:num>
  <w:num w:numId="26" w16cid:durableId="120612294">
    <w:abstractNumId w:val="36"/>
  </w:num>
  <w:num w:numId="27" w16cid:durableId="1545750041">
    <w:abstractNumId w:val="95"/>
  </w:num>
  <w:num w:numId="28" w16cid:durableId="674185662">
    <w:abstractNumId w:val="39"/>
  </w:num>
  <w:num w:numId="29" w16cid:durableId="268585649">
    <w:abstractNumId w:val="117"/>
  </w:num>
  <w:num w:numId="30" w16cid:durableId="1326469912">
    <w:abstractNumId w:val="107"/>
  </w:num>
  <w:num w:numId="31" w16cid:durableId="1441559551">
    <w:abstractNumId w:val="112"/>
  </w:num>
  <w:num w:numId="32" w16cid:durableId="1823305360">
    <w:abstractNumId w:val="86"/>
  </w:num>
  <w:num w:numId="33" w16cid:durableId="507981677">
    <w:abstractNumId w:val="79"/>
  </w:num>
  <w:num w:numId="34" w16cid:durableId="1224833806">
    <w:abstractNumId w:val="99"/>
  </w:num>
  <w:num w:numId="35" w16cid:durableId="719482188">
    <w:abstractNumId w:val="72"/>
  </w:num>
  <w:num w:numId="36" w16cid:durableId="1801453601">
    <w:abstractNumId w:val="144"/>
  </w:num>
  <w:num w:numId="37" w16cid:durableId="1696928010">
    <w:abstractNumId w:val="78"/>
  </w:num>
  <w:num w:numId="38" w16cid:durableId="1788506513">
    <w:abstractNumId w:val="37"/>
  </w:num>
  <w:num w:numId="39" w16cid:durableId="2014988784">
    <w:abstractNumId w:val="135"/>
  </w:num>
  <w:num w:numId="40" w16cid:durableId="813568146">
    <w:abstractNumId w:val="129"/>
  </w:num>
  <w:num w:numId="41" w16cid:durableId="2039813874">
    <w:abstractNumId w:val="121"/>
  </w:num>
  <w:num w:numId="42" w16cid:durableId="1366784079">
    <w:abstractNumId w:val="49"/>
  </w:num>
  <w:num w:numId="43" w16cid:durableId="1150095195">
    <w:abstractNumId w:val="81"/>
  </w:num>
  <w:num w:numId="44" w16cid:durableId="1979989543">
    <w:abstractNumId w:val="55"/>
  </w:num>
  <w:num w:numId="45" w16cid:durableId="559747699">
    <w:abstractNumId w:val="136"/>
  </w:num>
  <w:num w:numId="46" w16cid:durableId="1233276909">
    <w:abstractNumId w:val="8"/>
  </w:num>
  <w:num w:numId="47" w16cid:durableId="1919751169">
    <w:abstractNumId w:val="11"/>
  </w:num>
  <w:num w:numId="48" w16cid:durableId="1613895678">
    <w:abstractNumId w:val="12"/>
  </w:num>
  <w:num w:numId="49" w16cid:durableId="1399666388">
    <w:abstractNumId w:val="15"/>
  </w:num>
  <w:num w:numId="50" w16cid:durableId="2039817510">
    <w:abstractNumId w:val="18"/>
  </w:num>
  <w:num w:numId="51" w16cid:durableId="2029603839">
    <w:abstractNumId w:val="20"/>
  </w:num>
  <w:num w:numId="52" w16cid:durableId="960576254">
    <w:abstractNumId w:val="21"/>
  </w:num>
  <w:num w:numId="53" w16cid:durableId="931862641">
    <w:abstractNumId w:val="24"/>
  </w:num>
  <w:num w:numId="54" w16cid:durableId="1915822897">
    <w:abstractNumId w:val="25"/>
  </w:num>
  <w:num w:numId="55" w16cid:durableId="756680372">
    <w:abstractNumId w:val="26"/>
  </w:num>
  <w:num w:numId="56" w16cid:durableId="190993309">
    <w:abstractNumId w:val="27"/>
  </w:num>
  <w:num w:numId="57" w16cid:durableId="1468818817">
    <w:abstractNumId w:val="28"/>
  </w:num>
  <w:num w:numId="58" w16cid:durableId="213778868">
    <w:abstractNumId w:val="29"/>
  </w:num>
  <w:num w:numId="59" w16cid:durableId="934561072">
    <w:abstractNumId w:val="30"/>
  </w:num>
  <w:num w:numId="60" w16cid:durableId="1623153372">
    <w:abstractNumId w:val="31"/>
  </w:num>
  <w:num w:numId="61" w16cid:durableId="1356082503">
    <w:abstractNumId w:val="32"/>
  </w:num>
  <w:num w:numId="62" w16cid:durableId="1210384847">
    <w:abstractNumId w:val="33"/>
  </w:num>
  <w:num w:numId="63" w16cid:durableId="305940727">
    <w:abstractNumId w:val="34"/>
  </w:num>
  <w:num w:numId="64" w16cid:durableId="120612905">
    <w:abstractNumId w:val="103"/>
  </w:num>
  <w:num w:numId="65" w16cid:durableId="1394356812">
    <w:abstractNumId w:val="68"/>
  </w:num>
  <w:num w:numId="66" w16cid:durableId="15157228">
    <w:abstractNumId w:val="73"/>
  </w:num>
  <w:num w:numId="67" w16cid:durableId="1004165150">
    <w:abstractNumId w:val="106"/>
  </w:num>
  <w:num w:numId="68" w16cid:durableId="1516070536">
    <w:abstractNumId w:val="47"/>
  </w:num>
  <w:num w:numId="69" w16cid:durableId="174543249">
    <w:abstractNumId w:val="141"/>
  </w:num>
  <w:num w:numId="70" w16cid:durableId="403798632">
    <w:abstractNumId w:val="140"/>
  </w:num>
  <w:num w:numId="71" w16cid:durableId="549421015">
    <w:abstractNumId w:val="90"/>
  </w:num>
  <w:num w:numId="72" w16cid:durableId="1332222098">
    <w:abstractNumId w:val="80"/>
  </w:num>
  <w:num w:numId="73" w16cid:durableId="980572069">
    <w:abstractNumId w:val="83"/>
  </w:num>
  <w:num w:numId="74" w16cid:durableId="193930292">
    <w:abstractNumId w:val="65"/>
  </w:num>
  <w:num w:numId="75" w16cid:durableId="825707371">
    <w:abstractNumId w:val="71"/>
  </w:num>
  <w:num w:numId="76" w16cid:durableId="303585389">
    <w:abstractNumId w:val="116"/>
  </w:num>
  <w:num w:numId="77" w16cid:durableId="1683781129">
    <w:abstractNumId w:val="98"/>
  </w:num>
  <w:num w:numId="78" w16cid:durableId="1972317916">
    <w:abstractNumId w:val="143"/>
  </w:num>
  <w:num w:numId="79" w16cid:durableId="1006518053">
    <w:abstractNumId w:val="132"/>
  </w:num>
  <w:num w:numId="80" w16cid:durableId="750735618">
    <w:abstractNumId w:val="109"/>
  </w:num>
  <w:num w:numId="81" w16cid:durableId="1254558108">
    <w:abstractNumId w:val="119"/>
  </w:num>
  <w:num w:numId="82" w16cid:durableId="1178275754">
    <w:abstractNumId w:val="142"/>
  </w:num>
  <w:num w:numId="83" w16cid:durableId="1506633350">
    <w:abstractNumId w:val="82"/>
  </w:num>
  <w:num w:numId="84" w16cid:durableId="105850001">
    <w:abstractNumId w:val="104"/>
  </w:num>
  <w:num w:numId="85" w16cid:durableId="2088067248">
    <w:abstractNumId w:val="94"/>
  </w:num>
  <w:num w:numId="86" w16cid:durableId="784690606">
    <w:abstractNumId w:val="93"/>
  </w:num>
  <w:num w:numId="87" w16cid:durableId="1598168968">
    <w:abstractNumId w:val="138"/>
  </w:num>
  <w:num w:numId="88" w16cid:durableId="341467837">
    <w:abstractNumId w:val="54"/>
  </w:num>
  <w:num w:numId="89" w16cid:durableId="1938903758">
    <w:abstractNumId w:val="67"/>
  </w:num>
  <w:num w:numId="90" w16cid:durableId="2078554944">
    <w:abstractNumId w:val="97"/>
  </w:num>
  <w:num w:numId="91" w16cid:durableId="1613853675">
    <w:abstractNumId w:val="56"/>
  </w:num>
  <w:num w:numId="92" w16cid:durableId="815605556">
    <w:abstractNumId w:val="75"/>
  </w:num>
  <w:num w:numId="93" w16cid:durableId="492379105">
    <w:abstractNumId w:val="64"/>
  </w:num>
  <w:num w:numId="94" w16cid:durableId="2114862287">
    <w:abstractNumId w:val="40"/>
  </w:num>
  <w:num w:numId="95" w16cid:durableId="1635871922">
    <w:abstractNumId w:val="127"/>
  </w:num>
  <w:num w:numId="96" w16cid:durableId="287863130">
    <w:abstractNumId w:val="111"/>
  </w:num>
  <w:num w:numId="97" w16cid:durableId="1394964676">
    <w:abstractNumId w:val="74"/>
  </w:num>
  <w:num w:numId="98" w16cid:durableId="1279221472">
    <w:abstractNumId w:val="59"/>
  </w:num>
  <w:num w:numId="99" w16cid:durableId="1180510475">
    <w:abstractNumId w:val="76"/>
  </w:num>
  <w:num w:numId="100" w16cid:durableId="559482473">
    <w:abstractNumId w:val="126"/>
  </w:num>
  <w:num w:numId="101" w16cid:durableId="67307808">
    <w:abstractNumId w:val="139"/>
  </w:num>
  <w:num w:numId="102" w16cid:durableId="1106072613">
    <w:abstractNumId w:val="123"/>
  </w:num>
  <w:num w:numId="103" w16cid:durableId="291716175">
    <w:abstractNumId w:val="115"/>
  </w:num>
  <w:num w:numId="104" w16cid:durableId="1519005278">
    <w:abstractNumId w:val="91"/>
  </w:num>
  <w:num w:numId="105" w16cid:durableId="139880657">
    <w:abstractNumId w:val="48"/>
  </w:num>
  <w:num w:numId="106" w16cid:durableId="1971478408">
    <w:abstractNumId w:val="113"/>
  </w:num>
  <w:num w:numId="107" w16cid:durableId="1752506583">
    <w:abstractNumId w:val="38"/>
  </w:num>
  <w:num w:numId="108" w16cid:durableId="812795433">
    <w:abstractNumId w:val="52"/>
  </w:num>
  <w:num w:numId="109" w16cid:durableId="1044524476">
    <w:abstractNumId w:val="42"/>
  </w:num>
  <w:num w:numId="110" w16cid:durableId="1765615739">
    <w:abstractNumId w:val="137"/>
  </w:num>
  <w:num w:numId="111" w16cid:durableId="1016662684">
    <w:abstractNumId w:val="100"/>
  </w:num>
  <w:num w:numId="112" w16cid:durableId="1576352830">
    <w:abstractNumId w:val="62"/>
  </w:num>
  <w:num w:numId="113" w16cid:durableId="1225875878">
    <w:abstractNumId w:val="114"/>
  </w:num>
  <w:num w:numId="114" w16cid:durableId="1720129356">
    <w:abstractNumId w:val="128"/>
  </w:num>
  <w:num w:numId="115" w16cid:durableId="129520938">
    <w:abstractNumId w:val="46"/>
  </w:num>
  <w:num w:numId="116" w16cid:durableId="780536397">
    <w:abstractNumId w:val="101"/>
  </w:num>
  <w:num w:numId="117" w16cid:durableId="106048527">
    <w:abstractNumId w:val="44"/>
  </w:num>
  <w:num w:numId="118" w16cid:durableId="2091198512">
    <w:abstractNumId w:val="133"/>
  </w:num>
  <w:num w:numId="119" w16cid:durableId="433332708">
    <w:abstractNumId w:val="51"/>
  </w:num>
  <w:num w:numId="120" w16cid:durableId="153498882">
    <w:abstractNumId w:val="1"/>
  </w:num>
  <w:num w:numId="121" w16cid:durableId="839852547">
    <w:abstractNumId w:val="3"/>
  </w:num>
  <w:num w:numId="122" w16cid:durableId="876772468">
    <w:abstractNumId w:val="84"/>
  </w:num>
  <w:num w:numId="123" w16cid:durableId="2090810197">
    <w:abstractNumId w:val="87"/>
  </w:num>
  <w:num w:numId="124" w16cid:durableId="269515033">
    <w:abstractNumId w:val="134"/>
  </w:num>
  <w:num w:numId="125" w16cid:durableId="1775325645">
    <w:abstractNumId w:val="53"/>
  </w:num>
  <w:num w:numId="126" w16cid:durableId="931356501">
    <w:abstractNumId w:val="43"/>
  </w:num>
  <w:num w:numId="127" w16cid:durableId="344475514">
    <w:abstractNumId w:val="50"/>
  </w:num>
  <w:num w:numId="128" w16cid:durableId="1787964848">
    <w:abstractNumId w:val="66"/>
  </w:num>
  <w:num w:numId="129" w16cid:durableId="845940770">
    <w:abstractNumId w:val="45"/>
  </w:num>
  <w:num w:numId="130" w16cid:durableId="1223180627">
    <w:abstractNumId w:val="131"/>
  </w:num>
  <w:num w:numId="131" w16cid:durableId="225998619">
    <w:abstractNumId w:val="125"/>
  </w:num>
  <w:num w:numId="132" w16cid:durableId="1793866978">
    <w:abstractNumId w:val="96"/>
  </w:num>
  <w:num w:numId="133" w16cid:durableId="2079594833">
    <w:abstractNumId w:val="77"/>
  </w:num>
  <w:num w:numId="134" w16cid:durableId="1100568524">
    <w:abstractNumId w:val="118"/>
  </w:num>
  <w:num w:numId="135" w16cid:durableId="1809594495">
    <w:abstractNumId w:val="7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BF9"/>
    <w:rsid w:val="00011C75"/>
    <w:rsid w:val="0001289D"/>
    <w:rsid w:val="00015128"/>
    <w:rsid w:val="000153E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2E5"/>
    <w:rsid w:val="00126835"/>
    <w:rsid w:val="00126963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0E26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E1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CA6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2477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6F6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4947"/>
    <w:rsid w:val="004E5479"/>
    <w:rsid w:val="004E5856"/>
    <w:rsid w:val="004E6915"/>
    <w:rsid w:val="004E74E0"/>
    <w:rsid w:val="004F2098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E2C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59AC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1334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1C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18F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9A9"/>
    <w:rsid w:val="009618D7"/>
    <w:rsid w:val="009618EE"/>
    <w:rsid w:val="0096289B"/>
    <w:rsid w:val="0096413A"/>
    <w:rsid w:val="0096424E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351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35D2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1EB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1F95"/>
    <w:rsid w:val="00D233A0"/>
    <w:rsid w:val="00D25066"/>
    <w:rsid w:val="00D2542D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5C95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1A4"/>
    <w:rsid w:val="00E94389"/>
    <w:rsid w:val="00E94D4E"/>
    <w:rsid w:val="00E965F0"/>
    <w:rsid w:val="00EA3623"/>
    <w:rsid w:val="00EA45E8"/>
    <w:rsid w:val="00EA4899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5315"/>
    <w:rsid w:val="00F478C6"/>
    <w:rsid w:val="00F503B8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ED0FE-914D-4AB2-B9BA-F425132B0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1286</Words>
  <Characters>7722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Kaniecki</cp:lastModifiedBy>
  <cp:revision>9</cp:revision>
  <cp:lastPrinted>2022-06-27T10:12:00Z</cp:lastPrinted>
  <dcterms:created xsi:type="dcterms:W3CDTF">2025-05-22T11:33:00Z</dcterms:created>
  <dcterms:modified xsi:type="dcterms:W3CDTF">2025-07-03T08:24:00Z</dcterms:modified>
</cp:coreProperties>
</file>